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551A3A5E" w:rsidR="006F5FD0" w:rsidRPr="00571687" w:rsidRDefault="006F5FD0" w:rsidP="00D517A4">
      <w:pPr>
        <w:jc w:val="center"/>
        <w:rPr>
          <w:sz w:val="20"/>
          <w:lang w:val="en-GB"/>
        </w:rPr>
      </w:pP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16C724C2" w14:textId="6A3E0668" w:rsidR="00F3539A" w:rsidRDefault="00DB35A9" w:rsidP="007C201A">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p>
    <w:p w14:paraId="5B463A74" w14:textId="173992F3" w:rsidR="00EF74CF" w:rsidRPr="00F3539A" w:rsidRDefault="00EF74CF" w:rsidP="00EF74CF">
      <w:pPr>
        <w:outlineLvl w:val="0"/>
        <w:rPr>
          <w:rStyle w:val="Strong"/>
          <w:sz w:val="22"/>
          <w:szCs w:val="22"/>
          <w:highlight w:val="lightGray"/>
          <w:u w:val="single"/>
          <w:lang w:val="en-GB"/>
        </w:rPr>
      </w:pPr>
      <w:r w:rsidRPr="00F3539A">
        <w:rPr>
          <w:rStyle w:val="Strong"/>
          <w:sz w:val="22"/>
          <w:szCs w:val="22"/>
          <w:highlight w:val="lightGray"/>
          <w:u w:val="single"/>
          <w:lang w:val="en-GB"/>
        </w:rPr>
        <w:t>I.1) Name and address Contracting Authority</w:t>
      </w:r>
    </w:p>
    <w:p w14:paraId="0BDD8522" w14:textId="77777777" w:rsidR="00C912F9" w:rsidRPr="00EA600B" w:rsidRDefault="00C912F9" w:rsidP="00C912F9">
      <w:pPr>
        <w:spacing w:before="20" w:beforeAutospacing="1" w:afterAutospacing="1"/>
        <w:jc w:val="both"/>
        <w:outlineLvl w:val="0"/>
        <w:rPr>
          <w:rStyle w:val="Strong"/>
          <w:b w:val="0"/>
          <w:sz w:val="22"/>
          <w:szCs w:val="22"/>
          <w:lang w:val="en-GB"/>
        </w:rPr>
      </w:pPr>
      <w:r w:rsidRPr="6477C2C6">
        <w:rPr>
          <w:rStyle w:val="Strong"/>
          <w:b w:val="0"/>
          <w:sz w:val="22"/>
          <w:szCs w:val="22"/>
          <w:lang w:val="en-GB"/>
        </w:rPr>
        <w:t xml:space="preserve">Official name: </w:t>
      </w:r>
      <w:r w:rsidRPr="0024694B">
        <w:rPr>
          <w:b/>
          <w:bCs/>
          <w:color w:val="000000"/>
          <w:sz w:val="22"/>
          <w:szCs w:val="22"/>
          <w:lang w:val="sv-SE"/>
        </w:rPr>
        <w:t>Association of South Western Municipalities</w:t>
      </w:r>
    </w:p>
    <w:p w14:paraId="4C492FDC" w14:textId="77777777" w:rsidR="00C912F9" w:rsidRPr="00EA600B" w:rsidRDefault="00C912F9" w:rsidP="00C912F9">
      <w:pPr>
        <w:spacing w:before="20" w:beforeAutospacing="1" w:afterAutospacing="1"/>
        <w:jc w:val="both"/>
        <w:outlineLvl w:val="0"/>
        <w:rPr>
          <w:rStyle w:val="Strong"/>
          <w:b w:val="0"/>
          <w:sz w:val="22"/>
          <w:szCs w:val="22"/>
          <w:lang w:val="en-GB"/>
        </w:rPr>
      </w:pPr>
      <w:r w:rsidRPr="6477C2C6">
        <w:rPr>
          <w:rStyle w:val="Strong"/>
          <w:b w:val="0"/>
          <w:sz w:val="22"/>
          <w:szCs w:val="22"/>
          <w:lang w:val="en-GB"/>
        </w:rPr>
        <w:t xml:space="preserve">Postal address: </w:t>
      </w:r>
      <w:r w:rsidRPr="6477C2C6">
        <w:rPr>
          <w:rStyle w:val="Strong"/>
          <w:sz w:val="22"/>
          <w:szCs w:val="22"/>
          <w:lang w:val="en-GB"/>
        </w:rPr>
        <w:t>23 Todor Alexandrov Str., floor 3, office 32</w:t>
      </w:r>
    </w:p>
    <w:p w14:paraId="2EBDF8D5" w14:textId="77777777" w:rsidR="00C912F9" w:rsidRPr="00EA600B" w:rsidRDefault="00C912F9" w:rsidP="00C912F9">
      <w:pPr>
        <w:spacing w:beforeAutospacing="1" w:afterAutospacing="1"/>
        <w:jc w:val="both"/>
        <w:outlineLvl w:val="0"/>
        <w:rPr>
          <w:rStyle w:val="Strong"/>
          <w:b w:val="0"/>
          <w:sz w:val="22"/>
          <w:szCs w:val="22"/>
          <w:lang w:val="en-GB"/>
        </w:rPr>
      </w:pPr>
      <w:r w:rsidRPr="6477C2C6">
        <w:rPr>
          <w:rStyle w:val="Strong"/>
          <w:b w:val="0"/>
          <w:sz w:val="22"/>
          <w:szCs w:val="22"/>
          <w:lang w:val="en-GB"/>
        </w:rPr>
        <w:t xml:space="preserve">Town: </w:t>
      </w:r>
      <w:r w:rsidRPr="6477C2C6">
        <w:rPr>
          <w:rStyle w:val="Strong"/>
          <w:sz w:val="22"/>
          <w:szCs w:val="22"/>
          <w:lang w:val="en-GB"/>
        </w:rPr>
        <w:t>Blagoevgrad</w:t>
      </w:r>
    </w:p>
    <w:p w14:paraId="48FFDFD7" w14:textId="77777777" w:rsidR="00C912F9" w:rsidRPr="00EA600B" w:rsidRDefault="00C912F9" w:rsidP="00C912F9">
      <w:pPr>
        <w:spacing w:before="20" w:beforeAutospacing="1" w:afterAutospacing="1"/>
        <w:jc w:val="both"/>
        <w:outlineLvl w:val="0"/>
        <w:rPr>
          <w:rStyle w:val="Strong"/>
          <w:b w:val="0"/>
          <w:sz w:val="22"/>
          <w:szCs w:val="22"/>
          <w:lang w:val="en-GB"/>
        </w:rPr>
      </w:pPr>
      <w:r w:rsidRPr="6477C2C6">
        <w:rPr>
          <w:rStyle w:val="Strong"/>
          <w:b w:val="0"/>
          <w:sz w:val="22"/>
          <w:szCs w:val="22"/>
          <w:lang w:val="en-GB"/>
        </w:rPr>
        <w:t xml:space="preserve">Postal Code: </w:t>
      </w:r>
      <w:r w:rsidRPr="6477C2C6">
        <w:rPr>
          <w:rStyle w:val="Strong"/>
          <w:sz w:val="22"/>
          <w:szCs w:val="22"/>
          <w:lang w:val="en-GB"/>
        </w:rPr>
        <w:t>2700</w:t>
      </w:r>
    </w:p>
    <w:p w14:paraId="1B3B1A7E" w14:textId="77777777" w:rsidR="00C912F9" w:rsidRPr="00EA600B" w:rsidRDefault="00C912F9" w:rsidP="00C912F9">
      <w:pPr>
        <w:spacing w:before="20" w:beforeAutospacing="1" w:afterAutospacing="1"/>
        <w:jc w:val="both"/>
        <w:outlineLvl w:val="0"/>
        <w:rPr>
          <w:rStyle w:val="Strong"/>
          <w:b w:val="0"/>
          <w:sz w:val="22"/>
          <w:szCs w:val="22"/>
          <w:lang w:val="en-GB"/>
        </w:rPr>
      </w:pPr>
      <w:r w:rsidRPr="6477C2C6">
        <w:rPr>
          <w:rStyle w:val="Strong"/>
          <w:b w:val="0"/>
          <w:sz w:val="22"/>
          <w:szCs w:val="22"/>
          <w:lang w:val="en-GB"/>
        </w:rPr>
        <w:t xml:space="preserve">UIC/BULSTAT: </w:t>
      </w:r>
      <w:r w:rsidRPr="6477C2C6">
        <w:rPr>
          <w:rStyle w:val="Strong"/>
          <w:sz w:val="22"/>
          <w:szCs w:val="22"/>
          <w:lang w:val="en-GB"/>
        </w:rPr>
        <w:t>101536112</w:t>
      </w:r>
    </w:p>
    <w:p w14:paraId="45741004" w14:textId="77777777" w:rsidR="00C912F9" w:rsidRPr="00EA600B" w:rsidRDefault="00C912F9" w:rsidP="00C912F9">
      <w:pPr>
        <w:spacing w:before="20" w:beforeAutospacing="1" w:afterAutospacing="1"/>
        <w:jc w:val="both"/>
        <w:outlineLvl w:val="0"/>
        <w:rPr>
          <w:rStyle w:val="Strong"/>
          <w:b w:val="0"/>
          <w:sz w:val="22"/>
          <w:szCs w:val="22"/>
          <w:lang w:val="en-GB"/>
        </w:rPr>
      </w:pPr>
      <w:r w:rsidRPr="6477C2C6">
        <w:rPr>
          <w:rStyle w:val="Strong"/>
          <w:b w:val="0"/>
          <w:sz w:val="22"/>
          <w:szCs w:val="22"/>
          <w:lang w:val="en-GB"/>
        </w:rPr>
        <w:t xml:space="preserve">E-mail: </w:t>
      </w:r>
      <w:hyperlink r:id="rId11">
        <w:r w:rsidRPr="6477C2C6">
          <w:rPr>
            <w:rStyle w:val="Hyperlink"/>
            <w:sz w:val="22"/>
            <w:szCs w:val="22"/>
            <w:lang w:val="en-GB"/>
          </w:rPr>
          <w:t>office@aswm.net</w:t>
        </w:r>
      </w:hyperlink>
    </w:p>
    <w:p w14:paraId="109744CB" w14:textId="77777777" w:rsidR="00C912F9" w:rsidRPr="0024694B" w:rsidRDefault="00C912F9" w:rsidP="00C912F9">
      <w:pPr>
        <w:spacing w:before="20" w:beforeAutospacing="1" w:afterAutospacing="1"/>
        <w:jc w:val="both"/>
        <w:outlineLvl w:val="0"/>
        <w:rPr>
          <w:b/>
          <w:bCs/>
          <w:color w:val="000000"/>
          <w:sz w:val="22"/>
          <w:szCs w:val="22"/>
        </w:rPr>
      </w:pPr>
      <w:r w:rsidRPr="6477C2C6">
        <w:rPr>
          <w:rStyle w:val="Strong"/>
          <w:b w:val="0"/>
          <w:sz w:val="22"/>
          <w:szCs w:val="22"/>
          <w:lang w:val="en-GB"/>
        </w:rPr>
        <w:t xml:space="preserve">Internet address: </w:t>
      </w:r>
      <w:hyperlink r:id="rId12">
        <w:r w:rsidRPr="6477C2C6">
          <w:rPr>
            <w:rStyle w:val="Hyperlink"/>
            <w:sz w:val="22"/>
            <w:szCs w:val="22"/>
            <w:lang w:val="en-GB"/>
          </w:rPr>
          <w:t>https://www.aswm.net/index.php/bg/</w:t>
        </w:r>
      </w:hyperlink>
    </w:p>
    <w:p w14:paraId="1636E356" w14:textId="77777777" w:rsidR="00C912F9" w:rsidRPr="00EA600B" w:rsidRDefault="00C912F9" w:rsidP="00C912F9">
      <w:pPr>
        <w:spacing w:before="20" w:beforeAutospacing="1" w:afterAutospacing="1"/>
        <w:jc w:val="both"/>
        <w:outlineLvl w:val="0"/>
        <w:rPr>
          <w:rStyle w:val="Strong"/>
          <w:sz w:val="22"/>
          <w:szCs w:val="22"/>
          <w:u w:val="single"/>
          <w:lang w:val="en-GB"/>
        </w:rPr>
      </w:pPr>
    </w:p>
    <w:p w14:paraId="48A3CF21" w14:textId="77777777" w:rsidR="00C912F9" w:rsidRDefault="00B513FE" w:rsidP="00C912F9">
      <w:pPr>
        <w:spacing w:before="20" w:beforeAutospacing="1" w:afterAutospacing="1"/>
        <w:jc w:val="both"/>
        <w:outlineLvl w:val="0"/>
        <w:rPr>
          <w:rStyle w:val="Strong"/>
          <w:b w:val="0"/>
          <w:sz w:val="22"/>
          <w:szCs w:val="22"/>
          <w:highlight w:val="lightGray"/>
          <w:lang w:val="en-GB"/>
        </w:rPr>
      </w:pPr>
      <w:r w:rsidRPr="007C201A">
        <w:rPr>
          <w:rStyle w:val="Strong"/>
          <w:sz w:val="22"/>
          <w:szCs w:val="22"/>
          <w:highlight w:val="lightGray"/>
          <w:u w:val="single"/>
          <w:lang w:val="en-GB"/>
        </w:rPr>
        <w:t>II.1.1)</w:t>
      </w:r>
      <w:r w:rsidR="007C201A" w:rsidRPr="007C201A">
        <w:rPr>
          <w:rStyle w:val="Strong"/>
          <w:sz w:val="22"/>
          <w:szCs w:val="22"/>
          <w:u w:val="single"/>
          <w:lang w:val="en-GB"/>
        </w:rPr>
        <w:t xml:space="preserve"> </w:t>
      </w:r>
      <w:r w:rsidRPr="007C201A">
        <w:rPr>
          <w:rStyle w:val="Strong"/>
          <w:sz w:val="22"/>
          <w:szCs w:val="22"/>
          <w:highlight w:val="lightGray"/>
          <w:u w:val="single"/>
          <w:lang w:val="en-GB"/>
        </w:rPr>
        <w:t>Title:</w:t>
      </w:r>
      <w:r w:rsidRPr="00B513FE">
        <w:rPr>
          <w:rStyle w:val="Strong"/>
          <w:b w:val="0"/>
          <w:sz w:val="22"/>
          <w:szCs w:val="22"/>
          <w:highlight w:val="lightGray"/>
          <w:lang w:val="en-GB"/>
        </w:rPr>
        <w:t xml:space="preserve"> </w:t>
      </w:r>
    </w:p>
    <w:p w14:paraId="5DC728E7" w14:textId="2C79CCE4" w:rsidR="00C912F9" w:rsidRPr="00EA600B" w:rsidRDefault="00C912F9" w:rsidP="00C912F9">
      <w:pPr>
        <w:spacing w:before="20" w:beforeAutospacing="1" w:afterAutospacing="1"/>
        <w:jc w:val="both"/>
        <w:outlineLvl w:val="0"/>
        <w:rPr>
          <w:b/>
          <w:bCs/>
          <w:color w:val="000000"/>
          <w:sz w:val="22"/>
          <w:szCs w:val="22"/>
        </w:rPr>
      </w:pPr>
      <w:r w:rsidRPr="0024694B">
        <w:rPr>
          <w:b/>
          <w:bCs/>
          <w:color w:val="000000"/>
          <w:sz w:val="22"/>
          <w:szCs w:val="22"/>
        </w:rPr>
        <w:t>Supply of personal protective equipment, protective clothing and other fire-fighting equipment and gear</w:t>
      </w:r>
      <w:r w:rsidRPr="0024694B">
        <w:rPr>
          <w:b/>
          <w:bCs/>
          <w:color w:val="000000"/>
          <w:sz w:val="22"/>
          <w:szCs w:val="22"/>
          <w:lang w:val="bg-BG"/>
        </w:rPr>
        <w:t xml:space="preserve">, </w:t>
      </w:r>
      <w:r w:rsidRPr="0024694B">
        <w:rPr>
          <w:b/>
          <w:bCs/>
          <w:color w:val="000000"/>
          <w:sz w:val="22"/>
          <w:szCs w:val="22"/>
        </w:rPr>
        <w:t>in lots:</w:t>
      </w:r>
    </w:p>
    <w:p w14:paraId="3C791929" w14:textId="77777777" w:rsidR="00C912F9" w:rsidRPr="00EA600B" w:rsidRDefault="00C912F9" w:rsidP="00C912F9">
      <w:pPr>
        <w:spacing w:before="20" w:beforeAutospacing="1" w:afterAutospacing="1"/>
        <w:jc w:val="both"/>
        <w:outlineLvl w:val="0"/>
        <w:rPr>
          <w:b/>
          <w:bCs/>
          <w:color w:val="000000"/>
          <w:sz w:val="22"/>
          <w:szCs w:val="22"/>
        </w:rPr>
      </w:pPr>
      <w:r w:rsidRPr="0024694B">
        <w:rPr>
          <w:b/>
          <w:bCs/>
          <w:color w:val="000000"/>
          <w:sz w:val="22"/>
          <w:szCs w:val="22"/>
        </w:rPr>
        <w:t>LOT 1: Firefighting gear and personal protective equipment and clothing</w:t>
      </w:r>
    </w:p>
    <w:p w14:paraId="0CC6FB4F" w14:textId="77777777" w:rsidR="00C912F9" w:rsidRPr="0024694B" w:rsidRDefault="00C912F9" w:rsidP="00C912F9">
      <w:pPr>
        <w:spacing w:before="20" w:beforeAutospacing="1" w:afterAutospacing="1"/>
        <w:jc w:val="both"/>
        <w:outlineLvl w:val="0"/>
        <w:rPr>
          <w:b/>
          <w:bCs/>
          <w:color w:val="000000"/>
          <w:sz w:val="22"/>
          <w:szCs w:val="22"/>
        </w:rPr>
      </w:pPr>
      <w:r w:rsidRPr="0024694B">
        <w:rPr>
          <w:b/>
          <w:bCs/>
          <w:color w:val="000000"/>
          <w:sz w:val="22"/>
          <w:szCs w:val="22"/>
        </w:rPr>
        <w:t>LOT 2: Firefighting equipment</w:t>
      </w:r>
    </w:p>
    <w:p w14:paraId="211EB328" w14:textId="69041C86" w:rsidR="00CF366A" w:rsidRDefault="00CF366A" w:rsidP="00EF74CF">
      <w:pPr>
        <w:outlineLvl w:val="0"/>
        <w:rPr>
          <w:rStyle w:val="Strong"/>
          <w:b w:val="0"/>
          <w:sz w:val="22"/>
          <w:szCs w:val="22"/>
          <w:lang w:val="en-GB"/>
        </w:rPr>
      </w:pP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11698AFB" w14:textId="77777777" w:rsidR="00C912F9" w:rsidRPr="00D67F00" w:rsidRDefault="00C912F9" w:rsidP="00C912F9">
      <w:pPr>
        <w:spacing w:before="20" w:beforeAutospacing="1" w:afterAutospacing="1"/>
        <w:jc w:val="both"/>
        <w:outlineLvl w:val="0"/>
        <w:rPr>
          <w:rStyle w:val="Strong"/>
          <w:sz w:val="22"/>
          <w:szCs w:val="22"/>
          <w:u w:val="single"/>
          <w:lang w:val="en-GB"/>
        </w:rPr>
      </w:pPr>
      <w:r w:rsidRPr="6FE0F32A">
        <w:rPr>
          <w:rStyle w:val="Strong"/>
          <w:b w:val="0"/>
          <w:sz w:val="22"/>
          <w:szCs w:val="22"/>
          <w:lang w:val="en-GB"/>
        </w:rPr>
        <w:t xml:space="preserve">[3][5].[1][1].[1][0].[0][0] - 5 </w:t>
      </w:r>
      <w:r w:rsidRPr="77C0CFC8">
        <w:rPr>
          <w:rStyle w:val="Strong"/>
          <w:b w:val="0"/>
          <w:sz w:val="22"/>
          <w:szCs w:val="22"/>
          <w:lang w:val="en-GB"/>
        </w:rPr>
        <w:t>Supplementary CPV code</w:t>
      </w:r>
      <w:r w:rsidRPr="77C0CFC8">
        <w:rPr>
          <w:rStyle w:val="FootnoteReference"/>
          <w:sz w:val="22"/>
          <w:szCs w:val="22"/>
          <w:lang w:val="en-GB"/>
        </w:rPr>
        <w:footnoteReference w:id="2"/>
      </w:r>
      <w:r w:rsidRPr="77C0CFC8">
        <w:rPr>
          <w:rStyle w:val="Strong"/>
          <w:b w:val="0"/>
          <w:sz w:val="22"/>
          <w:szCs w:val="22"/>
          <w:lang w:val="en-GB"/>
        </w:rPr>
        <w:t xml:space="preserve">  </w:t>
      </w:r>
      <w:r w:rsidRPr="77C0CFC8">
        <w:rPr>
          <w:sz w:val="22"/>
          <w:szCs w:val="22"/>
        </w:rPr>
        <w:t>4 4 4 8 2 1 0 0 – 3</w:t>
      </w:r>
    </w:p>
    <w:p w14:paraId="57BD9A50" w14:textId="04C12465" w:rsidR="00010B32" w:rsidRPr="00D67F00" w:rsidRDefault="00010B32" w:rsidP="00010B32">
      <w:pPr>
        <w:outlineLvl w:val="0"/>
        <w:rPr>
          <w:rStyle w:val="Strong"/>
          <w:sz w:val="22"/>
          <w:szCs w:val="22"/>
          <w:u w:val="single"/>
          <w:lang w:val="en-GB"/>
        </w:rPr>
      </w:pPr>
      <w:r w:rsidRPr="00D67F00">
        <w:rPr>
          <w:rStyle w:val="Strong"/>
          <w:sz w:val="22"/>
          <w:szCs w:val="22"/>
          <w:u w:val="single"/>
          <w:lang w:val="en-GB"/>
        </w:rPr>
        <w:t>II.1.3) Type of contract</w:t>
      </w:r>
    </w:p>
    <w:p w14:paraId="4286E3D0" w14:textId="77777777" w:rsidR="00C912F9" w:rsidRPr="007B234C" w:rsidRDefault="00C912F9" w:rsidP="00C912F9">
      <w:pPr>
        <w:pStyle w:val="Blockquote"/>
        <w:spacing w:before="20" w:beforeAutospacing="1" w:afterAutospacing="1"/>
        <w:ind w:left="0"/>
        <w:jc w:val="both"/>
        <w:rPr>
          <w:rStyle w:val="Emphasis"/>
          <w:i w:val="0"/>
          <w:sz w:val="22"/>
          <w:szCs w:val="22"/>
          <w:lang w:val="en-GB"/>
        </w:rPr>
      </w:pPr>
      <w:r w:rsidRPr="77C0CFC8">
        <w:rPr>
          <w:rStyle w:val="Emphasis"/>
          <w:i w:val="0"/>
          <w:sz w:val="22"/>
          <w:szCs w:val="22"/>
          <w:lang w:val="en-GB"/>
        </w:rPr>
        <w:t>Supplies</w:t>
      </w:r>
    </w:p>
    <w:p w14:paraId="355F962B" w14:textId="301F3452" w:rsidR="00EF74CF" w:rsidRPr="00D67F00" w:rsidRDefault="00EF74CF" w:rsidP="008F66E7">
      <w:pPr>
        <w:spacing w:before="240" w:after="120"/>
        <w:outlineLvl w:val="0"/>
        <w:rPr>
          <w:rStyle w:val="Strong"/>
          <w:sz w:val="22"/>
          <w:szCs w:val="22"/>
          <w:u w:val="single"/>
          <w:lang w:val="en-GB"/>
        </w:rPr>
      </w:pPr>
      <w:r w:rsidRPr="00D67F00">
        <w:rPr>
          <w:rStyle w:val="Strong"/>
          <w:sz w:val="22"/>
          <w:szCs w:val="22"/>
          <w:highlight w:val="lightGray"/>
          <w:u w:val="single"/>
          <w:lang w:val="en-GB"/>
        </w:rPr>
        <w:t>II.1.4) Short description of the contract</w:t>
      </w:r>
    </w:p>
    <w:p w14:paraId="5E57D568" w14:textId="77777777" w:rsidR="00C912F9" w:rsidRDefault="00C912F9" w:rsidP="00C912F9">
      <w:pPr>
        <w:spacing w:before="20" w:beforeAutospacing="1" w:afterAutospacing="1"/>
        <w:jc w:val="both"/>
        <w:outlineLvl w:val="0"/>
        <w:rPr>
          <w:sz w:val="22"/>
          <w:szCs w:val="22"/>
        </w:rPr>
      </w:pPr>
      <w:r w:rsidRPr="77C0CFC8">
        <w:rPr>
          <w:sz w:val="22"/>
          <w:szCs w:val="22"/>
        </w:rPr>
        <w:t>The contract’s main purpose is the supply of personal protective equipment, professional firefighting equipment for forest firefighters – protective clothing and other fire-fighting equipment and gear. The supply is split into lots due to the extremely specific nature of the supplies and include:</w:t>
      </w:r>
    </w:p>
    <w:p w14:paraId="6AA2DFE7" w14:textId="77777777" w:rsidR="00C912F9" w:rsidRDefault="00C912F9" w:rsidP="00C912F9">
      <w:pPr>
        <w:spacing w:before="20" w:beforeAutospacing="1" w:afterAutospacing="1"/>
        <w:jc w:val="both"/>
        <w:rPr>
          <w:sz w:val="22"/>
          <w:szCs w:val="22"/>
        </w:rPr>
      </w:pPr>
      <w:r w:rsidRPr="77C0CFC8">
        <w:rPr>
          <w:sz w:val="22"/>
          <w:szCs w:val="22"/>
        </w:rPr>
        <w:t xml:space="preserve">LOT 1: </w:t>
      </w:r>
      <w:r w:rsidRPr="77C0CFC8">
        <w:rPr>
          <w:b/>
          <w:bCs/>
          <w:sz w:val="22"/>
          <w:szCs w:val="22"/>
        </w:rPr>
        <w:t>Fire-fighting gear</w:t>
      </w:r>
      <w:r w:rsidRPr="77C0CFC8">
        <w:rPr>
          <w:sz w:val="22"/>
          <w:szCs w:val="22"/>
        </w:rPr>
        <w:t xml:space="preserve"> professional firefighting equipment for forest firefighters –</w:t>
      </w:r>
      <w:r w:rsidRPr="77C0CFC8">
        <w:rPr>
          <w:sz w:val="22"/>
          <w:szCs w:val="22"/>
          <w:lang w:val="bg-BG"/>
        </w:rPr>
        <w:t xml:space="preserve"> </w:t>
      </w:r>
      <w:r w:rsidRPr="77C0CFC8">
        <w:rPr>
          <w:sz w:val="22"/>
          <w:szCs w:val="22"/>
        </w:rPr>
        <w:t>protective gear and equipment (</w:t>
      </w:r>
      <w:r>
        <w:rPr>
          <w:sz w:val="22"/>
          <w:szCs w:val="22"/>
        </w:rPr>
        <w:t xml:space="preserve">firefighter clothes </w:t>
      </w:r>
      <w:r w:rsidRPr="77C0CFC8">
        <w:rPr>
          <w:sz w:val="22"/>
          <w:szCs w:val="22"/>
        </w:rPr>
        <w:t>for forest fires</w:t>
      </w:r>
      <w:r>
        <w:rPr>
          <w:sz w:val="22"/>
          <w:szCs w:val="22"/>
        </w:rPr>
        <w:t xml:space="preserve"> (68 pcs)</w:t>
      </w:r>
      <w:r w:rsidRPr="77C0CFC8">
        <w:rPr>
          <w:sz w:val="22"/>
          <w:szCs w:val="22"/>
        </w:rPr>
        <w:t xml:space="preserve">; </w:t>
      </w:r>
      <w:r>
        <w:rPr>
          <w:sz w:val="22"/>
          <w:szCs w:val="22"/>
        </w:rPr>
        <w:t xml:space="preserve">wildland fire </w:t>
      </w:r>
      <w:r w:rsidRPr="77C0CFC8">
        <w:rPr>
          <w:sz w:val="22"/>
          <w:szCs w:val="22"/>
        </w:rPr>
        <w:t>boots</w:t>
      </w:r>
      <w:r>
        <w:rPr>
          <w:sz w:val="22"/>
          <w:szCs w:val="22"/>
        </w:rPr>
        <w:t xml:space="preserve"> (68 pcs)</w:t>
      </w:r>
      <w:r w:rsidRPr="77C0CFC8">
        <w:rPr>
          <w:sz w:val="22"/>
          <w:szCs w:val="22"/>
        </w:rPr>
        <w:t xml:space="preserve">; </w:t>
      </w:r>
      <w:r>
        <w:rPr>
          <w:sz w:val="22"/>
          <w:szCs w:val="22"/>
        </w:rPr>
        <w:t xml:space="preserve">fire </w:t>
      </w:r>
      <w:r w:rsidRPr="77C0CFC8">
        <w:rPr>
          <w:sz w:val="22"/>
          <w:szCs w:val="22"/>
        </w:rPr>
        <w:t>gloves</w:t>
      </w:r>
      <w:r>
        <w:rPr>
          <w:sz w:val="22"/>
          <w:szCs w:val="22"/>
        </w:rPr>
        <w:t xml:space="preserve"> (68 pcs)</w:t>
      </w:r>
      <w:r w:rsidRPr="77C0CFC8">
        <w:rPr>
          <w:sz w:val="22"/>
          <w:szCs w:val="22"/>
        </w:rPr>
        <w:t xml:space="preserve">; </w:t>
      </w:r>
      <w:r>
        <w:rPr>
          <w:sz w:val="22"/>
          <w:szCs w:val="22"/>
        </w:rPr>
        <w:t xml:space="preserve">firefighter </w:t>
      </w:r>
      <w:r w:rsidRPr="77C0CFC8">
        <w:rPr>
          <w:sz w:val="22"/>
          <w:szCs w:val="22"/>
        </w:rPr>
        <w:t>helmet for forest fires made of copolymer plastic</w:t>
      </w:r>
      <w:r>
        <w:rPr>
          <w:sz w:val="22"/>
          <w:szCs w:val="22"/>
        </w:rPr>
        <w:t xml:space="preserve"> (68 pcs)</w:t>
      </w:r>
      <w:r w:rsidRPr="77C0CFC8">
        <w:rPr>
          <w:sz w:val="22"/>
          <w:szCs w:val="22"/>
        </w:rPr>
        <w:t>; anti-smoke protective mask</w:t>
      </w:r>
      <w:r>
        <w:rPr>
          <w:sz w:val="22"/>
          <w:szCs w:val="22"/>
        </w:rPr>
        <w:t xml:space="preserve"> (68 pcs)</w:t>
      </w:r>
      <w:r w:rsidRPr="77C0CFC8">
        <w:rPr>
          <w:sz w:val="22"/>
          <w:szCs w:val="22"/>
        </w:rPr>
        <w:t>; balaclava fireproof protection mask</w:t>
      </w:r>
      <w:r>
        <w:rPr>
          <w:sz w:val="22"/>
          <w:szCs w:val="22"/>
        </w:rPr>
        <w:t xml:space="preserve"> (68 pcs)</w:t>
      </w:r>
      <w:r w:rsidRPr="77C0CFC8">
        <w:rPr>
          <w:sz w:val="22"/>
          <w:szCs w:val="22"/>
        </w:rPr>
        <w:t>) must comply to rigorous standards and is completely different from general retail items.</w:t>
      </w:r>
    </w:p>
    <w:p w14:paraId="05749B0E" w14:textId="77777777" w:rsidR="00C912F9" w:rsidRDefault="00C912F9" w:rsidP="00C912F9">
      <w:pPr>
        <w:spacing w:before="20" w:beforeAutospacing="1" w:afterAutospacing="1"/>
        <w:jc w:val="both"/>
        <w:rPr>
          <w:sz w:val="22"/>
          <w:szCs w:val="22"/>
        </w:rPr>
      </w:pPr>
      <w:r w:rsidRPr="77C0CFC8">
        <w:rPr>
          <w:sz w:val="22"/>
          <w:szCs w:val="22"/>
        </w:rPr>
        <w:lastRenderedPageBreak/>
        <w:t>LOT 2: Extinguisher backpack pump</w:t>
      </w:r>
      <w:r>
        <w:rPr>
          <w:sz w:val="22"/>
          <w:szCs w:val="22"/>
        </w:rPr>
        <w:t xml:space="preserve"> (51 pcs)</w:t>
      </w:r>
      <w:r w:rsidRPr="77C0CFC8">
        <w:rPr>
          <w:sz w:val="22"/>
          <w:szCs w:val="22"/>
        </w:rPr>
        <w:t>; Portable fire pump</w:t>
      </w:r>
      <w:r>
        <w:rPr>
          <w:sz w:val="22"/>
          <w:szCs w:val="22"/>
        </w:rPr>
        <w:t xml:space="preserve"> (17 pcs)</w:t>
      </w:r>
      <w:r w:rsidRPr="77C0CFC8">
        <w:rPr>
          <w:sz w:val="22"/>
          <w:szCs w:val="22"/>
        </w:rPr>
        <w:t>; Fire-fighter hose</w:t>
      </w:r>
      <w:r>
        <w:rPr>
          <w:sz w:val="22"/>
          <w:szCs w:val="22"/>
        </w:rPr>
        <w:t xml:space="preserve"> (17 pcs)</w:t>
      </w:r>
      <w:r w:rsidRPr="77C0CFC8">
        <w:rPr>
          <w:sz w:val="22"/>
          <w:szCs w:val="22"/>
        </w:rPr>
        <w:t>; Motor saw</w:t>
      </w:r>
      <w:r>
        <w:rPr>
          <w:sz w:val="22"/>
          <w:szCs w:val="22"/>
        </w:rPr>
        <w:t xml:space="preserve"> (17 pcs)</w:t>
      </w:r>
    </w:p>
    <w:p w14:paraId="656D1E68" w14:textId="77777777" w:rsidR="00C912F9" w:rsidRPr="00D67F00" w:rsidRDefault="00C912F9" w:rsidP="00C912F9">
      <w:pPr>
        <w:spacing w:before="20" w:beforeAutospacing="1" w:afterAutospacing="1"/>
        <w:jc w:val="both"/>
        <w:outlineLvl w:val="0"/>
        <w:rPr>
          <w:rStyle w:val="Strong"/>
          <w:sz w:val="22"/>
          <w:szCs w:val="22"/>
          <w:u w:val="single"/>
          <w:lang w:val="en-GB"/>
        </w:rPr>
      </w:pPr>
      <w:r w:rsidRPr="6477C2C6">
        <w:rPr>
          <w:sz w:val="22"/>
          <w:szCs w:val="22"/>
        </w:rPr>
        <w:t xml:space="preserve">All supplies must comply with </w:t>
      </w:r>
      <w:r>
        <w:rPr>
          <w:sz w:val="22"/>
          <w:szCs w:val="22"/>
        </w:rPr>
        <w:t xml:space="preserve">the requirements laid out in </w:t>
      </w:r>
      <w:r w:rsidRPr="6477C2C6">
        <w:rPr>
          <w:sz w:val="22"/>
          <w:szCs w:val="22"/>
        </w:rPr>
        <w:t>ANNEX II + III:</w:t>
      </w:r>
      <w:r>
        <w:tab/>
      </w:r>
      <w:r w:rsidRPr="6477C2C6">
        <w:rPr>
          <w:sz w:val="22"/>
          <w:szCs w:val="22"/>
        </w:rPr>
        <w:t xml:space="preserve"> TECHNICAL SPECIFICATIONS + TECHNICAL OFFER and the relevant quality standards explicitly stated therein.</w:t>
      </w:r>
    </w:p>
    <w:p w14:paraId="2EF9E8FA" w14:textId="26347012"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II.1.5) Estimated total value</w:t>
      </w:r>
    </w:p>
    <w:p w14:paraId="03DB2D1F" w14:textId="77777777" w:rsidR="00C912F9" w:rsidRPr="00375558" w:rsidRDefault="00C912F9" w:rsidP="00C912F9">
      <w:pPr>
        <w:spacing w:before="20" w:beforeAutospacing="1" w:afterAutospacing="1" w:line="259" w:lineRule="auto"/>
        <w:jc w:val="both"/>
        <w:rPr>
          <w:rStyle w:val="Strong"/>
          <w:sz w:val="22"/>
          <w:szCs w:val="22"/>
          <w:u w:val="single"/>
          <w:lang w:val="en-GB"/>
        </w:rPr>
      </w:pPr>
      <w:r w:rsidRPr="6477C2C6">
        <w:rPr>
          <w:sz w:val="22"/>
          <w:szCs w:val="22"/>
        </w:rPr>
        <w:t>Not applicable</w:t>
      </w:r>
    </w:p>
    <w:p w14:paraId="33FFDFE9" w14:textId="0A5EB749" w:rsidR="00DB35A9" w:rsidRPr="00375558" w:rsidRDefault="00DB35A9" w:rsidP="00DB35A9">
      <w:pPr>
        <w:outlineLvl w:val="0"/>
        <w:rPr>
          <w:rStyle w:val="Strong"/>
          <w:sz w:val="22"/>
          <w:szCs w:val="22"/>
          <w:u w:val="single"/>
          <w:lang w:val="en-GB"/>
        </w:rPr>
      </w:pPr>
      <w:r w:rsidRPr="00375558">
        <w:rPr>
          <w:rStyle w:val="Strong"/>
          <w:sz w:val="22"/>
          <w:szCs w:val="22"/>
          <w:u w:val="single"/>
          <w:lang w:val="en-GB"/>
        </w:rPr>
        <w:t>IV.1</w:t>
      </w:r>
      <w:r>
        <w:rPr>
          <w:rStyle w:val="Strong"/>
          <w:sz w:val="22"/>
          <w:szCs w:val="22"/>
          <w:u w:val="single"/>
          <w:lang w:val="en-GB"/>
        </w:rPr>
        <w:t>.1.</w:t>
      </w:r>
      <w:r w:rsidRPr="00375558">
        <w:rPr>
          <w:rStyle w:val="Strong"/>
          <w:sz w:val="22"/>
          <w:szCs w:val="22"/>
          <w:u w:val="single"/>
          <w:lang w:val="en-GB"/>
        </w:rPr>
        <w:t xml:space="preserve">) </w:t>
      </w:r>
      <w:r>
        <w:rPr>
          <w:rStyle w:val="Strong"/>
          <w:sz w:val="22"/>
          <w:szCs w:val="22"/>
          <w:u w:val="single"/>
          <w:lang w:val="en-GB"/>
        </w:rPr>
        <w:t xml:space="preserve">Type of </w:t>
      </w:r>
      <w:r w:rsidRPr="00375558">
        <w:rPr>
          <w:rStyle w:val="Strong"/>
          <w:sz w:val="22"/>
          <w:szCs w:val="22"/>
          <w:u w:val="single"/>
          <w:lang w:val="en-GB"/>
        </w:rPr>
        <w:t>Procedure</w:t>
      </w:r>
    </w:p>
    <w:p w14:paraId="7A3DC070" w14:textId="69C7962C" w:rsidR="00DB35A9" w:rsidRPr="00C912F9" w:rsidRDefault="00C912F9" w:rsidP="00C912F9">
      <w:pPr>
        <w:spacing w:before="20" w:beforeAutospacing="1" w:afterAutospacing="1"/>
        <w:jc w:val="both"/>
        <w:outlineLvl w:val="0"/>
        <w:rPr>
          <w:rStyle w:val="Strong"/>
          <w:sz w:val="22"/>
          <w:szCs w:val="22"/>
          <w:highlight w:val="lightGray"/>
          <w:u w:val="single"/>
          <w:lang w:val="en-GB"/>
        </w:rPr>
      </w:pPr>
      <w:r w:rsidRPr="6477C2C6">
        <w:rPr>
          <w:sz w:val="22"/>
          <w:szCs w:val="22"/>
        </w:rPr>
        <w:t xml:space="preserve">Local Open </w:t>
      </w:r>
    </w:p>
    <w:p w14:paraId="2FB0BEEE" w14:textId="28D90DF2" w:rsidR="00EF74CF" w:rsidRPr="007C201A" w:rsidRDefault="00EF74CF" w:rsidP="00EF74CF">
      <w:pPr>
        <w:outlineLvl w:val="0"/>
        <w:rPr>
          <w:rStyle w:val="Strong"/>
          <w:sz w:val="22"/>
          <w:szCs w:val="22"/>
          <w:highlight w:val="lightGray"/>
          <w:u w:val="single"/>
          <w:lang w:val="en-GB"/>
        </w:rPr>
      </w:pPr>
      <w:r w:rsidRPr="007C201A">
        <w:rPr>
          <w:rStyle w:val="Strong"/>
          <w:sz w:val="22"/>
          <w:szCs w:val="22"/>
          <w:u w:val="single"/>
          <w:lang w:val="en-GB"/>
        </w:rPr>
        <w:t>II.1.6) Information about lots</w:t>
      </w:r>
    </w:p>
    <w:p w14:paraId="5A85B43B" w14:textId="77777777" w:rsidR="00C912F9" w:rsidRPr="00C912F9" w:rsidRDefault="00C912F9" w:rsidP="00C912F9">
      <w:pPr>
        <w:spacing w:before="20" w:beforeAutospacing="1" w:afterAutospacing="1"/>
        <w:jc w:val="both"/>
        <w:outlineLvl w:val="0"/>
        <w:rPr>
          <w:rStyle w:val="Strong"/>
          <w:b w:val="0"/>
          <w:sz w:val="22"/>
          <w:szCs w:val="22"/>
          <w:highlight w:val="lightGray"/>
          <w:lang w:val="en-GB"/>
        </w:rPr>
      </w:pPr>
      <w:r w:rsidRPr="77C0CFC8">
        <w:rPr>
          <w:rStyle w:val="Strong"/>
          <w:b w:val="0"/>
          <w:sz w:val="22"/>
          <w:szCs w:val="22"/>
          <w:lang w:val="en-GB"/>
        </w:rPr>
        <w:t xml:space="preserve">This contract is divided into lots: </w:t>
      </w:r>
      <w:r w:rsidRPr="77C0CFC8">
        <w:rPr>
          <w:rStyle w:val="Strong"/>
          <w:sz w:val="22"/>
          <w:szCs w:val="22"/>
          <w:lang w:val="en-GB"/>
        </w:rPr>
        <w:t>yes</w:t>
      </w:r>
    </w:p>
    <w:p w14:paraId="5660314B" w14:textId="77777777" w:rsidR="00C912F9" w:rsidRPr="00E513BD" w:rsidRDefault="00C912F9" w:rsidP="00C912F9">
      <w:pPr>
        <w:spacing w:before="20" w:beforeAutospacing="1" w:afterAutospacing="1"/>
        <w:jc w:val="both"/>
        <w:outlineLvl w:val="0"/>
        <w:rPr>
          <w:b/>
          <w:bCs/>
          <w:sz w:val="22"/>
          <w:szCs w:val="22"/>
          <w:u w:val="single"/>
        </w:rPr>
      </w:pPr>
      <w:r w:rsidRPr="6477C2C6">
        <w:rPr>
          <w:rStyle w:val="Strong"/>
          <w:b w:val="0"/>
          <w:sz w:val="22"/>
          <w:szCs w:val="22"/>
        </w:rPr>
        <w:t xml:space="preserve">Tenders may be submitted for: </w:t>
      </w:r>
      <w:r>
        <w:rPr>
          <w:rStyle w:val="Strong"/>
          <w:sz w:val="22"/>
          <w:szCs w:val="22"/>
        </w:rPr>
        <w:t>all lots</w:t>
      </w:r>
    </w:p>
    <w:p w14:paraId="3F22C197" w14:textId="6F12A1F1" w:rsidR="00DB35A9" w:rsidRPr="00D67F00" w:rsidRDefault="00297B55" w:rsidP="008F66E7">
      <w:pPr>
        <w:outlineLvl w:val="0"/>
        <w:rPr>
          <w:b/>
          <w:sz w:val="22"/>
          <w:szCs w:val="22"/>
          <w:u w:val="single"/>
        </w:rPr>
      </w:pPr>
      <w:r w:rsidRPr="00D67F00">
        <w:rPr>
          <w:rStyle w:val="Strong"/>
          <w:sz w:val="22"/>
          <w:szCs w:val="22"/>
          <w:u w:val="single"/>
        </w:rPr>
        <w:t>CALL FOR TENDER: INFORMATION PER LOT</w:t>
      </w:r>
    </w:p>
    <w:p w14:paraId="0A674C7A" w14:textId="77777777" w:rsidR="00C912F9" w:rsidRDefault="00EF74CF" w:rsidP="00C912F9">
      <w:pPr>
        <w:spacing w:before="20" w:beforeAutospacing="1" w:afterAutospacing="1"/>
        <w:jc w:val="both"/>
        <w:outlineLvl w:val="0"/>
        <w:rPr>
          <w:rStyle w:val="Strong"/>
          <w:sz w:val="22"/>
          <w:szCs w:val="22"/>
          <w:u w:val="single"/>
        </w:rPr>
      </w:pPr>
      <w:r w:rsidRPr="00D67F00">
        <w:rPr>
          <w:rStyle w:val="Strong"/>
          <w:sz w:val="22"/>
          <w:szCs w:val="22"/>
          <w:u w:val="single"/>
        </w:rPr>
        <w:t>II.2) Description</w:t>
      </w:r>
    </w:p>
    <w:p w14:paraId="11174E34" w14:textId="37EDA1D6" w:rsidR="00C912F9" w:rsidRDefault="003C10AA" w:rsidP="00C912F9">
      <w:pPr>
        <w:spacing w:before="20" w:beforeAutospacing="1" w:afterAutospacing="1"/>
        <w:jc w:val="both"/>
        <w:outlineLvl w:val="0"/>
        <w:rPr>
          <w:rStyle w:val="Strong"/>
          <w:b w:val="0"/>
          <w:sz w:val="22"/>
          <w:szCs w:val="22"/>
        </w:rPr>
      </w:pPr>
      <w:r>
        <w:rPr>
          <w:rStyle w:val="Strong"/>
          <w:sz w:val="22"/>
          <w:szCs w:val="22"/>
        </w:rPr>
        <w:br/>
      </w:r>
      <w:r w:rsidR="00C912F9" w:rsidRPr="6477C2C6">
        <w:rPr>
          <w:rStyle w:val="Strong"/>
          <w:b w:val="0"/>
          <w:sz w:val="22"/>
          <w:szCs w:val="22"/>
        </w:rPr>
        <w:t>Lot no.: 1</w:t>
      </w:r>
    </w:p>
    <w:p w14:paraId="461FC8E7" w14:textId="77777777" w:rsidR="00C912F9" w:rsidRDefault="00C912F9" w:rsidP="00C912F9">
      <w:pPr>
        <w:spacing w:before="20" w:beforeAutospacing="1" w:afterAutospacing="1"/>
        <w:jc w:val="both"/>
        <w:outlineLvl w:val="0"/>
        <w:rPr>
          <w:rStyle w:val="Strong"/>
          <w:b w:val="0"/>
          <w:sz w:val="22"/>
          <w:szCs w:val="22"/>
        </w:rPr>
      </w:pPr>
      <w:r w:rsidRPr="6477C2C6">
        <w:rPr>
          <w:rStyle w:val="Strong"/>
          <w:b w:val="0"/>
          <w:sz w:val="22"/>
          <w:szCs w:val="22"/>
        </w:rPr>
        <w:t>Title: Firefighting gear and personal protective equipment and clothing</w:t>
      </w:r>
    </w:p>
    <w:p w14:paraId="4C6B1F9B" w14:textId="77777777" w:rsidR="00C912F9" w:rsidRDefault="00C912F9" w:rsidP="00C912F9">
      <w:pPr>
        <w:spacing w:before="20" w:beforeAutospacing="1" w:afterAutospacing="1"/>
        <w:jc w:val="both"/>
        <w:outlineLvl w:val="0"/>
        <w:rPr>
          <w:rStyle w:val="Strong"/>
          <w:b w:val="0"/>
          <w:sz w:val="22"/>
          <w:szCs w:val="22"/>
        </w:rPr>
      </w:pPr>
      <w:r w:rsidRPr="6477C2C6">
        <w:rPr>
          <w:rStyle w:val="Strong"/>
          <w:b w:val="0"/>
          <w:sz w:val="22"/>
          <w:szCs w:val="22"/>
        </w:rPr>
        <w:t>Lot no.: 2</w:t>
      </w:r>
    </w:p>
    <w:p w14:paraId="44A86768" w14:textId="77777777" w:rsidR="00C912F9" w:rsidRDefault="00C912F9" w:rsidP="00C912F9">
      <w:pPr>
        <w:spacing w:before="20" w:beforeAutospacing="1" w:afterAutospacing="1"/>
        <w:jc w:val="both"/>
        <w:outlineLvl w:val="0"/>
        <w:rPr>
          <w:rStyle w:val="Strong"/>
          <w:b w:val="0"/>
          <w:sz w:val="22"/>
          <w:szCs w:val="22"/>
        </w:rPr>
      </w:pPr>
      <w:r w:rsidRPr="6477C2C6">
        <w:rPr>
          <w:rStyle w:val="Strong"/>
          <w:b w:val="0"/>
          <w:sz w:val="22"/>
          <w:szCs w:val="22"/>
        </w:rPr>
        <w:t>Title: Firefighting equipment</w:t>
      </w:r>
    </w:p>
    <w:p w14:paraId="0B93E26B" w14:textId="77777777" w:rsidR="00C912F9" w:rsidRPr="00C912F9" w:rsidRDefault="00C912F9" w:rsidP="00C912F9">
      <w:pPr>
        <w:spacing w:before="20" w:beforeAutospacing="1" w:afterAutospacing="1"/>
        <w:jc w:val="both"/>
        <w:outlineLvl w:val="0"/>
        <w:rPr>
          <w:rStyle w:val="Strong"/>
          <w:b w:val="0"/>
          <w:sz w:val="22"/>
          <w:szCs w:val="22"/>
          <w:highlight w:val="lightGray"/>
        </w:rPr>
      </w:pPr>
    </w:p>
    <w:p w14:paraId="4361C9FC" w14:textId="77777777" w:rsidR="00C912F9" w:rsidRPr="007B234C" w:rsidRDefault="00C912F9" w:rsidP="00C912F9">
      <w:pPr>
        <w:spacing w:before="20" w:beforeAutospacing="1" w:afterAutospacing="1"/>
        <w:jc w:val="both"/>
        <w:outlineLvl w:val="0"/>
        <w:rPr>
          <w:rStyle w:val="Strong"/>
          <w:b w:val="0"/>
          <w:sz w:val="22"/>
          <w:szCs w:val="22"/>
        </w:rPr>
      </w:pPr>
      <w:r w:rsidRPr="77C0CFC8">
        <w:rPr>
          <w:rStyle w:val="Strong"/>
          <w:sz w:val="22"/>
          <w:szCs w:val="22"/>
        </w:rPr>
        <w:t>II.2.2) Additional CPV code(s)</w:t>
      </w:r>
    </w:p>
    <w:p w14:paraId="198E9B58" w14:textId="77777777" w:rsidR="00C912F9" w:rsidRPr="00C912F9" w:rsidRDefault="00C912F9" w:rsidP="00C912F9">
      <w:pPr>
        <w:spacing w:before="20" w:beforeAutospacing="1" w:afterAutospacing="1"/>
        <w:jc w:val="both"/>
        <w:outlineLvl w:val="0"/>
        <w:rPr>
          <w:rStyle w:val="Strong"/>
          <w:b w:val="0"/>
          <w:sz w:val="22"/>
          <w:szCs w:val="22"/>
          <w:highlight w:val="lightGray"/>
          <w:lang w:val="en-GB"/>
        </w:rPr>
      </w:pPr>
      <w:r w:rsidRPr="77C0CFC8">
        <w:rPr>
          <w:rStyle w:val="Strong"/>
          <w:b w:val="0"/>
          <w:sz w:val="22"/>
          <w:szCs w:val="22"/>
        </w:rPr>
        <w:t>Lot 1: Main CPV code</w:t>
      </w:r>
      <w:r w:rsidRPr="77C0CFC8">
        <w:rPr>
          <w:rStyle w:val="Strong"/>
          <w:sz w:val="22"/>
          <w:szCs w:val="22"/>
        </w:rPr>
        <w:t xml:space="preserve"> </w:t>
      </w:r>
      <w:r w:rsidRPr="77C0CFC8">
        <w:rPr>
          <w:rStyle w:val="Strong"/>
          <w:b w:val="0"/>
          <w:sz w:val="22"/>
          <w:szCs w:val="22"/>
          <w:lang w:val="en-GB"/>
        </w:rPr>
        <w:t xml:space="preserve">3 5 1 1 1 0 0 0 - 5 </w:t>
      </w:r>
    </w:p>
    <w:p w14:paraId="0EEA4DCC" w14:textId="77777777" w:rsidR="00C912F9" w:rsidRPr="00C912F9" w:rsidRDefault="00C912F9" w:rsidP="00C912F9">
      <w:pPr>
        <w:spacing w:before="20" w:beforeAutospacing="1" w:afterAutospacing="1"/>
        <w:jc w:val="both"/>
        <w:outlineLvl w:val="0"/>
        <w:rPr>
          <w:rStyle w:val="Strong"/>
          <w:b w:val="0"/>
          <w:sz w:val="22"/>
          <w:szCs w:val="22"/>
          <w:highlight w:val="lightGray"/>
          <w:lang w:val="en-GB"/>
        </w:rPr>
      </w:pPr>
      <w:r w:rsidRPr="6477C2C6">
        <w:rPr>
          <w:rStyle w:val="Strong"/>
          <w:b w:val="0"/>
          <w:sz w:val="22"/>
          <w:szCs w:val="22"/>
        </w:rPr>
        <w:t>Lot 2: Main CPV code</w:t>
      </w:r>
      <w:r w:rsidRPr="6477C2C6">
        <w:rPr>
          <w:rStyle w:val="Strong"/>
          <w:sz w:val="22"/>
          <w:szCs w:val="22"/>
        </w:rPr>
        <w:t xml:space="preserve"> </w:t>
      </w:r>
      <w:r w:rsidRPr="6477C2C6">
        <w:rPr>
          <w:sz w:val="22"/>
          <w:szCs w:val="22"/>
        </w:rPr>
        <w:t xml:space="preserve">4 4 4 8 2 1 0 0 - 3 </w:t>
      </w:r>
      <w:r w:rsidRPr="6477C2C6">
        <w:rPr>
          <w:rStyle w:val="Strong"/>
          <w:b w:val="0"/>
          <w:sz w:val="22"/>
          <w:szCs w:val="22"/>
        </w:rPr>
        <w:t>- 4</w:t>
      </w:r>
      <w:r w:rsidRPr="6477C2C6">
        <w:rPr>
          <w:rStyle w:val="Strong"/>
          <w:b w:val="0"/>
          <w:sz w:val="22"/>
          <w:szCs w:val="22"/>
          <w:lang w:val="en-GB"/>
        </w:rPr>
        <w:t xml:space="preserve">  </w:t>
      </w:r>
    </w:p>
    <w:p w14:paraId="7579633B" w14:textId="0C1B5EFA" w:rsidR="00EF74CF" w:rsidRPr="00D67F00" w:rsidRDefault="00EF74CF" w:rsidP="00C912F9">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1E81C566" w14:textId="77777777" w:rsidR="00C912F9" w:rsidRDefault="00C912F9" w:rsidP="00C912F9">
      <w:pPr>
        <w:spacing w:before="20" w:beforeAutospacing="1" w:afterAutospacing="1"/>
        <w:jc w:val="both"/>
        <w:outlineLvl w:val="0"/>
        <w:rPr>
          <w:rStyle w:val="Strong"/>
          <w:b w:val="0"/>
          <w:sz w:val="22"/>
          <w:szCs w:val="22"/>
          <w:lang w:val="en-GB"/>
        </w:rPr>
      </w:pPr>
      <w:r w:rsidRPr="6477C2C6">
        <w:rPr>
          <w:rStyle w:val="Strong"/>
          <w:b w:val="0"/>
          <w:sz w:val="22"/>
          <w:szCs w:val="22"/>
          <w:lang w:val="en-GB"/>
        </w:rPr>
        <w:t xml:space="preserve">Geographical zone benefitting from the action: District of Blagoevgrad and District of </w:t>
      </w:r>
      <w:proofErr w:type="spellStart"/>
      <w:r w:rsidRPr="6477C2C6">
        <w:rPr>
          <w:rStyle w:val="Strong"/>
          <w:b w:val="0"/>
          <w:sz w:val="22"/>
          <w:szCs w:val="22"/>
          <w:lang w:val="en-GB"/>
        </w:rPr>
        <w:t>Kyustendil</w:t>
      </w:r>
      <w:proofErr w:type="spellEnd"/>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  Award Criteria</w:t>
      </w:r>
    </w:p>
    <w:p w14:paraId="59110BB0" w14:textId="77777777" w:rsidR="00C912F9" w:rsidRPr="00D67F00" w:rsidRDefault="00C912F9" w:rsidP="00C912F9">
      <w:pPr>
        <w:spacing w:before="20" w:beforeAutospacing="1" w:afterAutospacing="1"/>
        <w:jc w:val="both"/>
        <w:outlineLvl w:val="0"/>
        <w:rPr>
          <w:rStyle w:val="Strong"/>
          <w:sz w:val="22"/>
          <w:szCs w:val="22"/>
          <w:u w:val="single"/>
          <w:lang w:val="en-GB"/>
        </w:rPr>
      </w:pPr>
      <w:r w:rsidRPr="6477C2C6">
        <w:rPr>
          <w:rStyle w:val="Strong"/>
          <w:b w:val="0"/>
          <w:sz w:val="22"/>
          <w:szCs w:val="22"/>
          <w:lang w:val="en-GB"/>
        </w:rPr>
        <w:t>Price</w:t>
      </w:r>
    </w:p>
    <w:p w14:paraId="67FC8026" w14:textId="59E9E41D" w:rsidR="00EF74CF" w:rsidRPr="00516F45" w:rsidRDefault="00EF74CF" w:rsidP="00EF74CF">
      <w:pPr>
        <w:outlineLvl w:val="0"/>
        <w:rPr>
          <w:rStyle w:val="Strong"/>
          <w:b w:val="0"/>
          <w:sz w:val="22"/>
          <w:szCs w:val="22"/>
          <w:highlight w:val="lightGray"/>
          <w:lang w:val="en-GB"/>
        </w:rPr>
      </w:pPr>
      <w:r w:rsidRPr="007C201A">
        <w:rPr>
          <w:b/>
          <w:sz w:val="22"/>
          <w:szCs w:val="22"/>
          <w:highlight w:val="lightGray"/>
          <w:u w:val="single"/>
        </w:rPr>
        <w:t>II.2.6 Estimated value</w:t>
      </w:r>
    </w:p>
    <w:p w14:paraId="07380FBD" w14:textId="77777777" w:rsidR="00C912F9" w:rsidRPr="00375558" w:rsidRDefault="00C912F9" w:rsidP="00C912F9">
      <w:pPr>
        <w:spacing w:before="20" w:beforeAutospacing="1" w:afterAutospacing="1" w:line="259" w:lineRule="auto"/>
        <w:jc w:val="both"/>
        <w:rPr>
          <w:rStyle w:val="Strong"/>
          <w:sz w:val="22"/>
          <w:szCs w:val="22"/>
          <w:u w:val="single"/>
          <w:lang w:val="en-GB"/>
        </w:rPr>
      </w:pPr>
      <w:r w:rsidRPr="6477C2C6">
        <w:rPr>
          <w:sz w:val="22"/>
          <w:szCs w:val="22"/>
        </w:rPr>
        <w:t>Not applicable</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5063F4D5" w14:textId="77777777" w:rsidR="00C912F9" w:rsidRDefault="00C912F9" w:rsidP="00C912F9">
      <w:pPr>
        <w:spacing w:before="20" w:beforeAutospacing="1" w:afterAutospacing="1" w:line="259" w:lineRule="auto"/>
        <w:jc w:val="both"/>
        <w:rPr>
          <w:rStyle w:val="Strong"/>
          <w:b w:val="0"/>
          <w:sz w:val="22"/>
          <w:szCs w:val="22"/>
          <w:lang w:val="en-GB"/>
        </w:rPr>
      </w:pPr>
      <w:r w:rsidRPr="6477C2C6">
        <w:rPr>
          <w:rStyle w:val="Strong"/>
          <w:b w:val="0"/>
          <w:sz w:val="22"/>
          <w:szCs w:val="22"/>
          <w:lang w:val="en-GB"/>
        </w:rPr>
        <w:t>Not applicable</w:t>
      </w:r>
    </w:p>
    <w:p w14:paraId="4772D783" w14:textId="3F4A0F7F" w:rsidR="00CC6D8C" w:rsidRPr="00D67F00"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6940B3E" w14:textId="662B04C9" w:rsidR="00C912F9"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3C0B51">
        <w:rPr>
          <w:rStyle w:val="Strong"/>
          <w:b w:val="0"/>
          <w:sz w:val="22"/>
          <w:szCs w:val="22"/>
          <w:lang w:val="en-GB"/>
        </w:rPr>
        <w:t>01.08</w:t>
      </w:r>
      <w:r w:rsidR="00C912F9">
        <w:rPr>
          <w:rStyle w:val="Strong"/>
          <w:b w:val="0"/>
          <w:sz w:val="22"/>
          <w:szCs w:val="22"/>
          <w:lang w:val="en-GB"/>
        </w:rPr>
        <w:t>.2022</w:t>
      </w:r>
    </w:p>
    <w:p w14:paraId="1BC28BB7" w14:textId="2A9A6070" w:rsidR="00CC6D8C" w:rsidRPr="00F82AA4" w:rsidRDefault="00CC6D8C" w:rsidP="00CC6D8C">
      <w:pPr>
        <w:outlineLvl w:val="0"/>
        <w:rPr>
          <w:rStyle w:val="Strong"/>
          <w:b w:val="0"/>
          <w:sz w:val="22"/>
          <w:szCs w:val="22"/>
          <w:lang w:val="en-GB"/>
        </w:rPr>
      </w:pPr>
      <w:r w:rsidRPr="00F82AA4">
        <w:rPr>
          <w:rStyle w:val="Strong"/>
          <w:b w:val="0"/>
          <w:sz w:val="22"/>
          <w:szCs w:val="22"/>
          <w:lang w:val="en-GB"/>
        </w:rPr>
        <w:t>Local Time</w:t>
      </w:r>
      <w:r w:rsidR="00D44E75">
        <w:rPr>
          <w:rStyle w:val="Strong"/>
          <w:b w:val="0"/>
          <w:sz w:val="22"/>
          <w:szCs w:val="22"/>
          <w:lang w:val="en-GB"/>
        </w:rPr>
        <w:t xml:space="preserve"> </w:t>
      </w:r>
      <w:r w:rsidR="00C912F9">
        <w:rPr>
          <w:rStyle w:val="Strong"/>
          <w:b w:val="0"/>
          <w:sz w:val="22"/>
          <w:szCs w:val="22"/>
          <w:lang w:val="en-GB"/>
        </w:rPr>
        <w:t>17.00</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lastRenderedPageBreak/>
        <w:br/>
      </w:r>
      <w:r w:rsidRPr="007C201A">
        <w:rPr>
          <w:rStyle w:val="Strong"/>
          <w:sz w:val="22"/>
          <w:szCs w:val="22"/>
          <w:u w:val="single"/>
          <w:lang w:val="en-GB"/>
        </w:rPr>
        <w:t>IV.2.6) Minimum time frame during which the tenderer must maintain the tender</w:t>
      </w:r>
    </w:p>
    <w:p w14:paraId="1368B8E1" w14:textId="3A773E64" w:rsidR="00CC6D8C" w:rsidRPr="00F82AA4" w:rsidRDefault="00C912F9" w:rsidP="00CC6D8C">
      <w:pPr>
        <w:outlineLvl w:val="0"/>
        <w:rPr>
          <w:rStyle w:val="Strong"/>
          <w:b w:val="0"/>
          <w:sz w:val="22"/>
          <w:szCs w:val="22"/>
          <w:lang w:val="en-GB"/>
        </w:rPr>
      </w:pPr>
      <w:r>
        <w:rPr>
          <w:rStyle w:val="Strong"/>
          <w:b w:val="0"/>
          <w:sz w:val="22"/>
          <w:szCs w:val="22"/>
          <w:lang w:val="en-GB"/>
        </w:rPr>
        <w:t xml:space="preserve">Duration in months: </w:t>
      </w:r>
      <w:r w:rsidRPr="6477C2C6">
        <w:rPr>
          <w:rStyle w:val="Strong"/>
          <w:b w:val="0"/>
          <w:sz w:val="22"/>
          <w:szCs w:val="22"/>
          <w:lang w:val="en-GB"/>
        </w:rPr>
        <w:t>3 (from the date stated for receipt of tender)</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7AC7C953" w:rsidR="00DE28AE" w:rsidRPr="00D225CC" w:rsidRDefault="00CC6D8C" w:rsidP="008F66E7">
      <w:pPr>
        <w:outlineLvl w:val="0"/>
        <w:rPr>
          <w:lang w:val="en-GB"/>
        </w:rPr>
      </w:pPr>
      <w:r w:rsidRPr="008C12EE">
        <w:rPr>
          <w:rStyle w:val="Strong"/>
          <w:b w:val="0"/>
          <w:sz w:val="22"/>
          <w:szCs w:val="22"/>
          <w:lang w:val="en-GB"/>
        </w:rPr>
        <w:t xml:space="preserve">Date: </w:t>
      </w:r>
      <w:r w:rsidR="008C12EE" w:rsidRPr="008C12EE">
        <w:rPr>
          <w:rStyle w:val="Strong"/>
          <w:b w:val="0"/>
          <w:sz w:val="22"/>
          <w:szCs w:val="22"/>
          <w:lang w:val="bg-BG"/>
        </w:rPr>
        <w:t>08</w:t>
      </w:r>
      <w:r w:rsidR="00C912F9" w:rsidRPr="008C12EE">
        <w:rPr>
          <w:rStyle w:val="Strong"/>
          <w:b w:val="0"/>
          <w:sz w:val="22"/>
          <w:szCs w:val="22"/>
          <w:lang w:val="en-GB"/>
        </w:rPr>
        <w:t>.08.2022</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C912F9">
        <w:rPr>
          <w:rStyle w:val="Strong"/>
          <w:b w:val="0"/>
          <w:sz w:val="22"/>
          <w:szCs w:val="22"/>
          <w:lang w:val="en-GB"/>
        </w:rPr>
        <w:t>11.00</w:t>
      </w:r>
      <w:r>
        <w:rPr>
          <w:rStyle w:val="Strong"/>
          <w:sz w:val="22"/>
          <w:szCs w:val="22"/>
          <w:u w:val="single"/>
          <w:lang w:val="en-GB"/>
        </w:rPr>
        <w:br/>
      </w:r>
      <w:r w:rsidRPr="00F82AA4">
        <w:rPr>
          <w:rStyle w:val="Strong"/>
          <w:b w:val="0"/>
          <w:sz w:val="22"/>
          <w:szCs w:val="22"/>
          <w:lang w:val="en-GB"/>
        </w:rPr>
        <w:t>Place</w:t>
      </w:r>
      <w:r w:rsidR="00C912F9">
        <w:rPr>
          <w:rStyle w:val="Strong"/>
          <w:b w:val="0"/>
          <w:sz w:val="22"/>
          <w:szCs w:val="22"/>
          <w:lang w:val="en-GB"/>
        </w:rPr>
        <w:t xml:space="preserve">: </w:t>
      </w:r>
      <w:r w:rsidR="00C912F9" w:rsidRPr="6477C2C6">
        <w:rPr>
          <w:rStyle w:val="Strong"/>
          <w:b w:val="0"/>
          <w:sz w:val="22"/>
          <w:szCs w:val="22"/>
          <w:lang w:val="en-GB"/>
        </w:rPr>
        <w:t>23 Todor Alexandrov Str., 2700 Blagoevgrad, Bulgaria, Floor 3, office 32</w:t>
      </w:r>
    </w:p>
    <w:sectPr w:rsidR="00DE28AE" w:rsidRPr="00D225CC" w:rsidSect="00BC34CF">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66009" w14:textId="77777777" w:rsidR="00D33934" w:rsidRDefault="00D33934">
      <w:r>
        <w:separator/>
      </w:r>
    </w:p>
  </w:endnote>
  <w:endnote w:type="continuationSeparator" w:id="0">
    <w:p w14:paraId="3406AA79" w14:textId="77777777" w:rsidR="00D33934" w:rsidRDefault="00D3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3C0B51">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3C0B51">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80A47" w14:textId="77777777" w:rsidR="00D33934" w:rsidRDefault="00D33934">
      <w:r>
        <w:separator/>
      </w:r>
    </w:p>
  </w:footnote>
  <w:footnote w:type="continuationSeparator" w:id="0">
    <w:p w14:paraId="353361BB" w14:textId="77777777" w:rsidR="00D33934" w:rsidRDefault="00D33934">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 w:id="2">
    <w:p w14:paraId="19058B63" w14:textId="77777777" w:rsidR="00C912F9" w:rsidRPr="007B234C" w:rsidDel="007A112A" w:rsidRDefault="00C912F9" w:rsidP="00C912F9">
      <w:pPr>
        <w:pStyle w:val="FootnoteText"/>
        <w:rPr>
          <w:sz w:val="18"/>
          <w:szCs w:val="18"/>
          <w:lang w:val="en-I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79816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69765480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45794607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53861658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24795560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07828049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5861824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3451072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51915362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290279673">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487134847">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424033816">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977298314">
    <w:abstractNumId w:val="17"/>
  </w:num>
  <w:num w:numId="14" w16cid:durableId="278132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417295113">
    <w:abstractNumId w:val="13"/>
  </w:num>
  <w:num w:numId="16" w16cid:durableId="950161924">
    <w:abstractNumId w:val="15"/>
  </w:num>
  <w:num w:numId="17" w16cid:durableId="1797136028">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36726705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64671125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282345581">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37624503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2959079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85970703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5224399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432436529">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328094212">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92902935">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906496695">
    <w:abstractNumId w:val="27"/>
  </w:num>
  <w:num w:numId="29" w16cid:durableId="764109625">
    <w:abstractNumId w:val="27"/>
  </w:num>
  <w:num w:numId="30" w16cid:durableId="461581556">
    <w:abstractNumId w:val="27"/>
  </w:num>
  <w:num w:numId="31" w16cid:durableId="725106648">
    <w:abstractNumId w:val="27"/>
  </w:num>
  <w:num w:numId="32" w16cid:durableId="105736493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862978833">
    <w:abstractNumId w:val="35"/>
  </w:num>
  <w:num w:numId="34" w16cid:durableId="228611207">
    <w:abstractNumId w:val="41"/>
  </w:num>
  <w:num w:numId="35" w16cid:durableId="1275284561">
    <w:abstractNumId w:val="34"/>
  </w:num>
  <w:num w:numId="36" w16cid:durableId="1957904736">
    <w:abstractNumId w:val="33"/>
  </w:num>
  <w:num w:numId="37" w16cid:durableId="940187508">
    <w:abstractNumId w:val="36"/>
  </w:num>
  <w:num w:numId="38" w16cid:durableId="1149860788">
    <w:abstractNumId w:val="39"/>
  </w:num>
  <w:num w:numId="39" w16cid:durableId="1807119067">
    <w:abstractNumId w:val="44"/>
  </w:num>
  <w:num w:numId="40" w16cid:durableId="190262128">
    <w:abstractNumId w:val="45"/>
  </w:num>
  <w:num w:numId="41" w16cid:durableId="1620142505">
    <w:abstractNumId w:val="40"/>
  </w:num>
  <w:num w:numId="42" w16cid:durableId="651713559">
    <w:abstractNumId w:val="43"/>
  </w:num>
  <w:num w:numId="43" w16cid:durableId="1053580640">
    <w:abstractNumId w:val="37"/>
  </w:num>
  <w:num w:numId="44" w16cid:durableId="1475490797">
    <w:abstractNumId w:val="38"/>
  </w:num>
  <w:num w:numId="45" w16cid:durableId="68329120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0B51"/>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12EE"/>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12F9"/>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34"/>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1F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FootnoteTextChar">
    <w:name w:val="Footnote Text Char"/>
    <w:link w:val="FootnoteText"/>
    <w:semiHidden/>
    <w:rsid w:val="00C912F9"/>
    <w:rPr>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swm.net/index.php/b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aswm.ne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822B59-3E11-48D6-ABD6-5C8ABB47BBEB}">
  <ds:schemaRefs>
    <ds:schemaRef ds:uri="http://schemas.openxmlformats.org/officeDocument/2006/bibliography"/>
  </ds:schemaRefs>
</ds:datastoreItem>
</file>

<file path=customXml/itemProps2.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443</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Stefan Savov</cp:lastModifiedBy>
  <cp:revision>4</cp:revision>
  <cp:lastPrinted>2014-01-30T15:32:00Z</cp:lastPrinted>
  <dcterms:created xsi:type="dcterms:W3CDTF">2022-06-27T13:35:00Z</dcterms:created>
  <dcterms:modified xsi:type="dcterms:W3CDTF">2022-06-28T06:33:00Z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